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A6E1D" w14:textId="27B80F63" w:rsidR="00960403" w:rsidRPr="00607725" w:rsidRDefault="00960403" w:rsidP="00820407">
      <w:pPr>
        <w:ind w:right="4533"/>
        <w:jc w:val="center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sz w:val="22"/>
        </w:rPr>
        <w:t>Numer referencyjny postępowania:</w:t>
      </w:r>
      <w:r w:rsidR="00D47D3F" w:rsidRPr="00D47D3F">
        <w:t xml:space="preserve"> </w:t>
      </w:r>
      <w:r w:rsidR="006123F3" w:rsidRPr="00523DC0">
        <w:rPr>
          <w:rFonts w:ascii="Times New Roman" w:hAnsi="Times New Roman"/>
          <w:sz w:val="22"/>
        </w:rPr>
        <w:t>GIM.271.</w:t>
      </w:r>
      <w:r w:rsidR="00523DC0" w:rsidRPr="00523DC0">
        <w:rPr>
          <w:rFonts w:ascii="Times New Roman" w:hAnsi="Times New Roman"/>
          <w:sz w:val="22"/>
        </w:rPr>
        <w:t>30</w:t>
      </w:r>
      <w:r w:rsidR="006123F3" w:rsidRPr="00523DC0">
        <w:rPr>
          <w:rFonts w:ascii="Times New Roman" w:hAnsi="Times New Roman"/>
          <w:sz w:val="22"/>
        </w:rPr>
        <w:t>.2025</w:t>
      </w:r>
    </w:p>
    <w:p w14:paraId="0FF22D9F" w14:textId="0A265AA6" w:rsidR="00AD2998" w:rsidRPr="00607725" w:rsidRDefault="006123F3" w:rsidP="006123F3">
      <w:pPr>
        <w:tabs>
          <w:tab w:val="left" w:pos="3708"/>
          <w:tab w:val="right" w:pos="9069"/>
        </w:tabs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ab/>
      </w:r>
      <w:r>
        <w:rPr>
          <w:rFonts w:ascii="Times New Roman" w:hAnsi="Times New Roman"/>
          <w:b/>
          <w:sz w:val="22"/>
          <w:szCs w:val="20"/>
        </w:rPr>
        <w:tab/>
      </w:r>
      <w:r w:rsidR="00AD2998" w:rsidRPr="00607725">
        <w:rPr>
          <w:rFonts w:ascii="Times New Roman" w:hAnsi="Times New Roman"/>
          <w:b/>
          <w:sz w:val="22"/>
          <w:szCs w:val="20"/>
        </w:rPr>
        <w:t xml:space="preserve">Załącznik nr </w:t>
      </w:r>
      <w:r w:rsidR="00853F81">
        <w:rPr>
          <w:rFonts w:ascii="Times New Roman" w:hAnsi="Times New Roman"/>
          <w:b/>
          <w:sz w:val="22"/>
          <w:szCs w:val="20"/>
        </w:rPr>
        <w:t>1 do SWZ</w:t>
      </w:r>
    </w:p>
    <w:p w14:paraId="58CCD931" w14:textId="77777777" w:rsidR="0086218C" w:rsidRPr="00607725" w:rsidRDefault="0086218C" w:rsidP="00AD2998">
      <w:pPr>
        <w:rPr>
          <w:rFonts w:ascii="Times New Roman" w:hAnsi="Times New Roman"/>
          <w:sz w:val="20"/>
          <w:szCs w:val="20"/>
        </w:rPr>
      </w:pPr>
    </w:p>
    <w:p w14:paraId="45B521FD" w14:textId="6359D71D" w:rsidR="00741666" w:rsidRPr="00607725" w:rsidRDefault="00A306BB" w:rsidP="007E4A2D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00B0F0"/>
        <w:spacing w:before="0" w:line="276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07725">
        <w:rPr>
          <w:rFonts w:ascii="Times New Roman" w:hAnsi="Times New Roman" w:cs="Times New Roman"/>
          <w:sz w:val="28"/>
          <w:szCs w:val="24"/>
        </w:rPr>
        <w:t>Formularz ofert</w:t>
      </w:r>
      <w:r w:rsidR="00D47D3F">
        <w:rPr>
          <w:rFonts w:ascii="Times New Roman" w:hAnsi="Times New Roman" w:cs="Times New Roman"/>
          <w:sz w:val="28"/>
          <w:szCs w:val="24"/>
        </w:rPr>
        <w:t>owy</w:t>
      </w:r>
    </w:p>
    <w:p w14:paraId="50E5C40C" w14:textId="776E25EF" w:rsidR="00741666" w:rsidRPr="00530A42" w:rsidRDefault="00884509" w:rsidP="00670BD9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607725">
        <w:rPr>
          <w:rFonts w:ascii="Times New Roman" w:hAnsi="Times New Roman"/>
          <w:sz w:val="22"/>
          <w:szCs w:val="22"/>
        </w:rPr>
        <w:t xml:space="preserve">Składając ofertę w postępowaniu o udzielenie Zamówienia prowadzonego w trybie </w:t>
      </w:r>
      <w:r w:rsidRPr="00607725">
        <w:rPr>
          <w:rFonts w:ascii="Times New Roman" w:hAnsi="Times New Roman"/>
          <w:iCs/>
          <w:sz w:val="22"/>
          <w:szCs w:val="22"/>
        </w:rPr>
        <w:t xml:space="preserve">podstawowym </w:t>
      </w:r>
      <w:r>
        <w:rPr>
          <w:rFonts w:ascii="Times New Roman" w:hAnsi="Times New Roman"/>
          <w:iCs/>
          <w:sz w:val="22"/>
          <w:szCs w:val="22"/>
        </w:rPr>
        <w:br/>
      </w:r>
      <w:r w:rsidR="00523DC0">
        <w:rPr>
          <w:rFonts w:ascii="Times New Roman" w:hAnsi="Times New Roman"/>
          <w:iCs/>
          <w:sz w:val="22"/>
          <w:szCs w:val="22"/>
        </w:rPr>
        <w:t>bez negocjacji</w:t>
      </w:r>
      <w:r w:rsidRPr="00607725">
        <w:rPr>
          <w:rFonts w:ascii="Times New Roman" w:hAnsi="Times New Roman"/>
          <w:sz w:val="22"/>
          <w:szCs w:val="22"/>
        </w:rPr>
        <w:t xml:space="preserve"> – zgodnie z art. 275 pkt </w:t>
      </w:r>
      <w:r w:rsidR="00523DC0">
        <w:rPr>
          <w:rFonts w:ascii="Times New Roman" w:hAnsi="Times New Roman"/>
          <w:sz w:val="22"/>
          <w:szCs w:val="22"/>
        </w:rPr>
        <w:t>1</w:t>
      </w:r>
      <w:r w:rsidRPr="00607725">
        <w:rPr>
          <w:rFonts w:ascii="Times New Roman" w:hAnsi="Times New Roman"/>
          <w:sz w:val="22"/>
          <w:szCs w:val="22"/>
        </w:rPr>
        <w:t xml:space="preserve">) ustawy z dnia 11 września 2019 r. – Prawo zamówień publicznych, na zadanie pod nazwą: </w:t>
      </w:r>
      <w:r w:rsidR="00530A42" w:rsidRPr="00530A42">
        <w:rPr>
          <w:rFonts w:ascii="Times New Roman" w:hAnsi="Times New Roman"/>
          <w:b/>
          <w:bCs/>
          <w:sz w:val="22"/>
          <w:szCs w:val="22"/>
        </w:rPr>
        <w:t>„Modernizacja schroniska przy ul Fabrycznej 97 w Gorzowie Wielkopolskim”</w:t>
      </w:r>
      <w:r w:rsidR="00530A42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F54A96" w:rsidRPr="00607725">
        <w:rPr>
          <w:rFonts w:ascii="Times New Roman" w:hAnsi="Times New Roman"/>
          <w:sz w:val="22"/>
          <w:szCs w:val="22"/>
        </w:rPr>
        <w:t>my niżej podpisani:</w:t>
      </w:r>
      <w:r w:rsidR="00741666" w:rsidRPr="00607725">
        <w:rPr>
          <w:rFonts w:ascii="Times New Roman" w:hAnsi="Times New Roman"/>
          <w:sz w:val="22"/>
          <w:szCs w:val="22"/>
        </w:rPr>
        <w:t xml:space="preserve"> </w:t>
      </w:r>
    </w:p>
    <w:p w14:paraId="3ADDE903" w14:textId="77777777" w:rsidR="00884509" w:rsidRPr="00AB6ECC" w:rsidRDefault="00884509" w:rsidP="0088450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4A8E6027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E40E497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884509" w:rsidRPr="00D24D15" w14:paraId="2D9AD453" w14:textId="77777777" w:rsidTr="008E1487">
        <w:tc>
          <w:tcPr>
            <w:tcW w:w="4604" w:type="dxa"/>
            <w:vAlign w:val="center"/>
          </w:tcPr>
          <w:p w14:paraId="530B963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vAlign w:val="center"/>
          </w:tcPr>
          <w:p w14:paraId="7E8E212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424CA582" w14:textId="77777777" w:rsidTr="008E1487">
        <w:tc>
          <w:tcPr>
            <w:tcW w:w="4604" w:type="dxa"/>
            <w:vAlign w:val="center"/>
          </w:tcPr>
          <w:p w14:paraId="27D03112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vAlign w:val="center"/>
          </w:tcPr>
          <w:p w14:paraId="78F74CDD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7343928" w14:textId="77777777" w:rsidTr="008E1487">
        <w:tc>
          <w:tcPr>
            <w:tcW w:w="4604" w:type="dxa"/>
            <w:vAlign w:val="center"/>
          </w:tcPr>
          <w:p w14:paraId="1176435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vAlign w:val="center"/>
          </w:tcPr>
          <w:p w14:paraId="01035082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7369232" w14:textId="77777777" w:rsidTr="008E1487">
        <w:tc>
          <w:tcPr>
            <w:tcW w:w="4604" w:type="dxa"/>
            <w:vAlign w:val="center"/>
          </w:tcPr>
          <w:p w14:paraId="29819AA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vAlign w:val="center"/>
          </w:tcPr>
          <w:p w14:paraId="6C161BD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F256B5F" w14:textId="77777777" w:rsidTr="008E1487">
        <w:tc>
          <w:tcPr>
            <w:tcW w:w="4604" w:type="dxa"/>
            <w:vAlign w:val="center"/>
          </w:tcPr>
          <w:p w14:paraId="73935D81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vAlign w:val="center"/>
          </w:tcPr>
          <w:p w14:paraId="777719CB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35BC7D6" w14:textId="77777777" w:rsidTr="008E1487">
        <w:tc>
          <w:tcPr>
            <w:tcW w:w="4604" w:type="dxa"/>
            <w:vAlign w:val="center"/>
          </w:tcPr>
          <w:p w14:paraId="4994E14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vAlign w:val="center"/>
          </w:tcPr>
          <w:p w14:paraId="6F92F206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0D8702A" w14:textId="77777777" w:rsidTr="008E1487">
        <w:tc>
          <w:tcPr>
            <w:tcW w:w="4604" w:type="dxa"/>
            <w:vAlign w:val="center"/>
          </w:tcPr>
          <w:p w14:paraId="230E6018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vAlign w:val="center"/>
          </w:tcPr>
          <w:p w14:paraId="79893C3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63CD8A7B" w14:textId="77777777" w:rsidTr="008E1487">
        <w:tc>
          <w:tcPr>
            <w:tcW w:w="4604" w:type="dxa"/>
            <w:vAlign w:val="center"/>
          </w:tcPr>
          <w:p w14:paraId="2A53AEBC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676333F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0EEC90E" w14:textId="77777777" w:rsidTr="008E1487">
        <w:tc>
          <w:tcPr>
            <w:tcW w:w="4604" w:type="dxa"/>
            <w:vAlign w:val="center"/>
          </w:tcPr>
          <w:p w14:paraId="5F46854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2F739A2F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B765420" w14:textId="77777777" w:rsidTr="008E1487">
        <w:tc>
          <w:tcPr>
            <w:tcW w:w="4604" w:type="dxa"/>
            <w:vAlign w:val="center"/>
          </w:tcPr>
          <w:p w14:paraId="63A3D89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1FB986D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8612AF" w14:textId="77777777" w:rsidR="00884509" w:rsidRPr="00D24D15" w:rsidRDefault="00884509" w:rsidP="00884509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77F337B1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387B338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884509" w:rsidRPr="00D24D15" w14:paraId="2414A8C3" w14:textId="77777777" w:rsidTr="008E1487">
        <w:tc>
          <w:tcPr>
            <w:tcW w:w="4604" w:type="dxa"/>
            <w:vAlign w:val="center"/>
          </w:tcPr>
          <w:p w14:paraId="48AC8506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vAlign w:val="center"/>
          </w:tcPr>
          <w:p w14:paraId="1D781D9C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72E08CC5" w14:textId="77777777" w:rsidTr="008E1487">
        <w:tc>
          <w:tcPr>
            <w:tcW w:w="4604" w:type="dxa"/>
            <w:vAlign w:val="center"/>
          </w:tcPr>
          <w:p w14:paraId="479B186E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vAlign w:val="center"/>
          </w:tcPr>
          <w:p w14:paraId="24051AC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63D958A3" w14:textId="77777777" w:rsidTr="008E1487">
        <w:tc>
          <w:tcPr>
            <w:tcW w:w="4604" w:type="dxa"/>
            <w:vAlign w:val="center"/>
          </w:tcPr>
          <w:p w14:paraId="2B854AEB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vAlign w:val="center"/>
          </w:tcPr>
          <w:p w14:paraId="3397DBD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5FF61CA8" w14:textId="77777777" w:rsidTr="008E1487">
        <w:tc>
          <w:tcPr>
            <w:tcW w:w="4604" w:type="dxa"/>
            <w:vAlign w:val="center"/>
          </w:tcPr>
          <w:p w14:paraId="242A526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vAlign w:val="center"/>
          </w:tcPr>
          <w:p w14:paraId="06A76C6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3F5A0AE7" w14:textId="77777777" w:rsidTr="008E1487">
        <w:tc>
          <w:tcPr>
            <w:tcW w:w="4604" w:type="dxa"/>
            <w:vAlign w:val="center"/>
          </w:tcPr>
          <w:p w14:paraId="7FB63B2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vAlign w:val="center"/>
          </w:tcPr>
          <w:p w14:paraId="0D09785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09A245A" w14:textId="77777777" w:rsidTr="008E1487">
        <w:tc>
          <w:tcPr>
            <w:tcW w:w="4604" w:type="dxa"/>
            <w:vAlign w:val="center"/>
          </w:tcPr>
          <w:p w14:paraId="7C611854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vAlign w:val="center"/>
          </w:tcPr>
          <w:p w14:paraId="33EF5B9B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39BCAA17" w14:textId="77777777" w:rsidTr="008E1487">
        <w:tc>
          <w:tcPr>
            <w:tcW w:w="4604" w:type="dxa"/>
            <w:vAlign w:val="center"/>
          </w:tcPr>
          <w:p w14:paraId="34713869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vAlign w:val="center"/>
          </w:tcPr>
          <w:p w14:paraId="768DD1F5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4DEA580" w14:textId="77777777" w:rsidTr="008E1487">
        <w:tc>
          <w:tcPr>
            <w:tcW w:w="4604" w:type="dxa"/>
            <w:vAlign w:val="center"/>
          </w:tcPr>
          <w:p w14:paraId="15D5FCD0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4D5083D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02432F01" w14:textId="77777777" w:rsidTr="008E1487">
        <w:tc>
          <w:tcPr>
            <w:tcW w:w="4604" w:type="dxa"/>
            <w:vAlign w:val="center"/>
          </w:tcPr>
          <w:p w14:paraId="0C7FE38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2148D5E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509" w:rsidRPr="00D24D15" w14:paraId="2ED5B7C7" w14:textId="77777777" w:rsidTr="008E1487">
        <w:tc>
          <w:tcPr>
            <w:tcW w:w="4604" w:type="dxa"/>
            <w:vAlign w:val="center"/>
          </w:tcPr>
          <w:p w14:paraId="666EE74B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47AC0F5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7F81D17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6480E65A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884509" w:rsidRPr="00D24D15" w14:paraId="0BAC9419" w14:textId="77777777" w:rsidTr="008E1487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4011F338" w14:textId="77777777" w:rsidR="00884509" w:rsidRPr="00D24D15" w:rsidRDefault="00884509" w:rsidP="008E1487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Pełnomocnik**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>do</w:t>
            </w: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884509" w:rsidRPr="00D24D15" w14:paraId="62A7E5DE" w14:textId="77777777" w:rsidTr="008E1487">
        <w:tc>
          <w:tcPr>
            <w:tcW w:w="4604" w:type="dxa"/>
            <w:vAlign w:val="center"/>
          </w:tcPr>
          <w:p w14:paraId="76BA3402" w14:textId="77777777" w:rsidR="00884509" w:rsidRPr="00D24D15" w:rsidRDefault="00884509" w:rsidP="008E1487">
            <w:pPr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vAlign w:val="center"/>
          </w:tcPr>
          <w:p w14:paraId="606A220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4E6E9892" w14:textId="77777777" w:rsidTr="008E1487">
        <w:tc>
          <w:tcPr>
            <w:tcW w:w="4604" w:type="dxa"/>
            <w:vAlign w:val="center"/>
          </w:tcPr>
          <w:p w14:paraId="5E2A5D7F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vAlign w:val="center"/>
          </w:tcPr>
          <w:p w14:paraId="1A51C7E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4390373B" w14:textId="77777777" w:rsidTr="008E1487">
        <w:tc>
          <w:tcPr>
            <w:tcW w:w="4604" w:type="dxa"/>
            <w:vAlign w:val="center"/>
          </w:tcPr>
          <w:p w14:paraId="03E006F6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vAlign w:val="center"/>
          </w:tcPr>
          <w:p w14:paraId="4477D0C0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6B09163B" w14:textId="77777777" w:rsidTr="008E1487">
        <w:tc>
          <w:tcPr>
            <w:tcW w:w="4604" w:type="dxa"/>
            <w:vAlign w:val="center"/>
          </w:tcPr>
          <w:p w14:paraId="0EA3B857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vAlign w:val="center"/>
          </w:tcPr>
          <w:p w14:paraId="39E39648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034CCD9F" w14:textId="77777777" w:rsidTr="008E1487">
        <w:tc>
          <w:tcPr>
            <w:tcW w:w="4604" w:type="dxa"/>
            <w:vAlign w:val="center"/>
          </w:tcPr>
          <w:p w14:paraId="56A6B99D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vAlign w:val="center"/>
          </w:tcPr>
          <w:p w14:paraId="552B9054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73B8A044" w14:textId="77777777" w:rsidTr="008E1487">
        <w:tc>
          <w:tcPr>
            <w:tcW w:w="4604" w:type="dxa"/>
            <w:vAlign w:val="center"/>
          </w:tcPr>
          <w:p w14:paraId="3478FDD7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vAlign w:val="center"/>
          </w:tcPr>
          <w:p w14:paraId="20AEF9FA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5BC2AA97" w14:textId="77777777" w:rsidTr="008E1487">
        <w:tc>
          <w:tcPr>
            <w:tcW w:w="4604" w:type="dxa"/>
            <w:vAlign w:val="center"/>
          </w:tcPr>
          <w:p w14:paraId="0CE9569A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vAlign w:val="center"/>
          </w:tcPr>
          <w:p w14:paraId="6EAC1C32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6FFFC3D3" w14:textId="77777777" w:rsidTr="008E1487">
        <w:tc>
          <w:tcPr>
            <w:tcW w:w="4604" w:type="dxa"/>
            <w:vAlign w:val="center"/>
          </w:tcPr>
          <w:p w14:paraId="56174995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566EB417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3922D1B4" w14:textId="77777777" w:rsidTr="008E1487">
        <w:tc>
          <w:tcPr>
            <w:tcW w:w="4604" w:type="dxa"/>
            <w:vAlign w:val="center"/>
          </w:tcPr>
          <w:p w14:paraId="42085DF4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56092D7C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884509" w:rsidRPr="00D24D15" w14:paraId="342A8599" w14:textId="77777777" w:rsidTr="008E1487">
        <w:tc>
          <w:tcPr>
            <w:tcW w:w="4604" w:type="dxa"/>
            <w:vAlign w:val="center"/>
          </w:tcPr>
          <w:p w14:paraId="07D3B033" w14:textId="77777777" w:rsidR="00884509" w:rsidRPr="00D24D15" w:rsidRDefault="00884509" w:rsidP="008E14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vAlign w:val="center"/>
          </w:tcPr>
          <w:p w14:paraId="5F1B44C8" w14:textId="77777777" w:rsidR="00884509" w:rsidRPr="00D24D15" w:rsidRDefault="00884509" w:rsidP="008E1487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14:paraId="5E54095C" w14:textId="77777777" w:rsidR="00884509" w:rsidRPr="00D24D15" w:rsidRDefault="00884509" w:rsidP="00884509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14:paraId="390797D1" w14:textId="77777777" w:rsidR="00884509" w:rsidRDefault="00884509" w:rsidP="0098583F">
      <w:pPr>
        <w:jc w:val="both"/>
        <w:rPr>
          <w:rFonts w:ascii="Century Gothic" w:hAnsi="Century Gothic" w:cs="Arial"/>
          <w:sz w:val="20"/>
          <w:szCs w:val="20"/>
        </w:rPr>
      </w:pPr>
    </w:p>
    <w:p w14:paraId="18C5E8FD" w14:textId="77777777" w:rsidR="0000686B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SKŁADAMY</w:t>
      </w:r>
      <w:r w:rsidRPr="00607725">
        <w:rPr>
          <w:rFonts w:ascii="Times New Roman" w:hAnsi="Times New Roman"/>
          <w:b/>
          <w:sz w:val="22"/>
          <w:szCs w:val="22"/>
        </w:rPr>
        <w:t xml:space="preserve"> OFERTĘ</w:t>
      </w:r>
      <w:r w:rsidRPr="00607725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607725">
        <w:rPr>
          <w:rFonts w:ascii="Times New Roman" w:hAnsi="Times New Roman"/>
          <w:sz w:val="22"/>
          <w:szCs w:val="22"/>
        </w:rPr>
        <w:t>P</w:t>
      </w:r>
      <w:r w:rsidRPr="00607725">
        <w:rPr>
          <w:rFonts w:ascii="Times New Roman" w:hAnsi="Times New Roman"/>
          <w:sz w:val="22"/>
          <w:szCs w:val="22"/>
        </w:rPr>
        <w:t>rzedmiotu Zamówienia zgodnie z</w:t>
      </w:r>
      <w:r w:rsidR="009A4503" w:rsidRPr="00607725">
        <w:rPr>
          <w:rFonts w:ascii="Times New Roman" w:hAnsi="Times New Roman"/>
          <w:sz w:val="22"/>
          <w:szCs w:val="22"/>
        </w:rPr>
        <w:t xml:space="preserve"> SWZ</w:t>
      </w:r>
      <w:r w:rsidRPr="00607725">
        <w:rPr>
          <w:rFonts w:ascii="Times New Roman" w:hAnsi="Times New Roman"/>
          <w:sz w:val="22"/>
          <w:szCs w:val="22"/>
        </w:rPr>
        <w:t>.</w:t>
      </w:r>
    </w:p>
    <w:p w14:paraId="59325269" w14:textId="77777777" w:rsidR="00884509" w:rsidRPr="00B63B96" w:rsidRDefault="00884509" w:rsidP="0088450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ZOBOWIĄZUJEMY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B63B96">
        <w:rPr>
          <w:rFonts w:ascii="Times New Roman" w:hAnsi="Times New Roman"/>
          <w:b/>
          <w:sz w:val="22"/>
          <w:szCs w:val="22"/>
        </w:rPr>
        <w:t xml:space="preserve">wykonać </w:t>
      </w:r>
      <w:r w:rsidRPr="00B63B96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B63B96">
        <w:rPr>
          <w:rFonts w:ascii="Times New Roman" w:hAnsi="Times New Roman"/>
          <w:b/>
          <w:sz w:val="22"/>
          <w:szCs w:val="22"/>
        </w:rPr>
        <w:t>w terminie</w:t>
      </w:r>
      <w:r w:rsidRPr="00B63B96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B63B96">
        <w:rPr>
          <w:rFonts w:ascii="Times New Roman" w:hAnsi="Times New Roman"/>
          <w:b/>
          <w:sz w:val="22"/>
          <w:szCs w:val="22"/>
        </w:rPr>
        <w:t>.</w:t>
      </w:r>
    </w:p>
    <w:p w14:paraId="7B87FBDC" w14:textId="77777777" w:rsidR="00B63B96" w:rsidRPr="00B63B96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lastRenderedPageBreak/>
        <w:t>Oświadczamy</w:t>
      </w:r>
      <w:r w:rsidRPr="00B63B96">
        <w:rPr>
          <w:rFonts w:ascii="Times New Roman" w:hAnsi="Times New Roman"/>
          <w:b/>
          <w:bCs/>
          <w:sz w:val="22"/>
          <w:szCs w:val="22"/>
        </w:rPr>
        <w:t>,</w:t>
      </w:r>
      <w:r w:rsidRPr="00B63B96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B63B96">
        <w:rPr>
          <w:rFonts w:ascii="Times New Roman" w:hAnsi="Times New Roman"/>
          <w:sz w:val="22"/>
          <w:szCs w:val="22"/>
        </w:rPr>
        <w:t>SWZ</w:t>
      </w:r>
      <w:r w:rsidRPr="00B63B96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7642D5F3" w14:textId="77777777" w:rsidR="007737B5" w:rsidRPr="008C582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WARUNKI</w:t>
      </w:r>
      <w:r w:rsidRPr="00B63B96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B63B96">
        <w:rPr>
          <w:rFonts w:ascii="Times New Roman" w:hAnsi="Times New Roman"/>
          <w:bCs/>
          <w:sz w:val="22"/>
          <w:szCs w:val="22"/>
        </w:rPr>
        <w:t>zostały określone w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>P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 xml:space="preserve">odpowiednio dla danej części zamówienia, </w:t>
      </w:r>
      <w:r w:rsidRPr="00B63B96">
        <w:rPr>
          <w:rFonts w:ascii="Times New Roman" w:hAnsi="Times New Roman"/>
          <w:bCs/>
          <w:sz w:val="22"/>
          <w:szCs w:val="22"/>
        </w:rPr>
        <w:t>stanowiący</w:t>
      </w:r>
      <w:r w:rsidR="0007471C" w:rsidRPr="00B63B96"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B63B96">
        <w:rPr>
          <w:rFonts w:ascii="Times New Roman" w:hAnsi="Times New Roman"/>
          <w:bCs/>
          <w:sz w:val="22"/>
          <w:szCs w:val="22"/>
        </w:rPr>
        <w:t>załącznik</w:t>
      </w:r>
      <w:r w:rsidRPr="00B63B96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B63B96">
        <w:rPr>
          <w:rFonts w:ascii="Times New Roman" w:hAnsi="Times New Roman"/>
          <w:bCs/>
          <w:sz w:val="22"/>
          <w:szCs w:val="22"/>
        </w:rPr>
        <w:t>do SWZ.</w:t>
      </w:r>
    </w:p>
    <w:p w14:paraId="715ECDCF" w14:textId="77777777" w:rsidR="0000686B" w:rsidRPr="0060772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OŚWIADCZAMY</w:t>
      </w:r>
      <w:r w:rsidRPr="006077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607725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607725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="00254EA6" w:rsidRPr="00607725">
        <w:rPr>
          <w:rFonts w:ascii="Times New Roman" w:hAnsi="Times New Roman"/>
          <w:bCs/>
          <w:sz w:val="22"/>
          <w:szCs w:val="22"/>
          <w:lang w:val="pl-PL"/>
        </w:rPr>
        <w:br/>
      </w:r>
      <w:r w:rsidRPr="00607725">
        <w:rPr>
          <w:rFonts w:ascii="Times New Roman" w:hAnsi="Times New Roman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607725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607725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2F7BC7E1" w14:textId="55B80812" w:rsidR="007E4A2D" w:rsidRPr="007E4A2D" w:rsidRDefault="00B63B96" w:rsidP="007E4A2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B63B96">
        <w:rPr>
          <w:rFonts w:ascii="Times New Roman" w:hAnsi="Times New Roman"/>
          <w:b/>
          <w:caps/>
          <w:sz w:val="22"/>
          <w:szCs w:val="22"/>
        </w:rPr>
        <w:t>OFERUJEMY</w:t>
      </w:r>
      <w:r w:rsidR="00AE237E">
        <w:rPr>
          <w:rFonts w:ascii="Times New Roman" w:hAnsi="Times New Roman"/>
          <w:b/>
          <w:bCs/>
          <w:sz w:val="22"/>
          <w:szCs w:val="22"/>
        </w:rPr>
        <w:t>:</w:t>
      </w:r>
    </w:p>
    <w:p w14:paraId="410A8EAC" w14:textId="77777777" w:rsidR="007E4A2D" w:rsidRPr="007E4A2D" w:rsidRDefault="007E4A2D" w:rsidP="007E4A2D">
      <w:pPr>
        <w:rPr>
          <w:rFonts w:ascii="Times New Roman" w:eastAsia="Times New Roman" w:hAnsi="Times New Roman"/>
          <w:bCs/>
          <w:sz w:val="22"/>
          <w:szCs w:val="22"/>
        </w:rPr>
      </w:pPr>
    </w:p>
    <w:p w14:paraId="4D102DC8" w14:textId="633F2A0C" w:rsidR="007E4A2D" w:rsidRPr="007E4A2D" w:rsidRDefault="007E4A2D" w:rsidP="007E4A2D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7E4A2D">
        <w:rPr>
          <w:rFonts w:ascii="Times New Roman" w:hAnsi="Times New Roman"/>
          <w:b/>
          <w:sz w:val="22"/>
          <w:szCs w:val="22"/>
        </w:rPr>
        <w:t>CEN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7E4A2D">
        <w:rPr>
          <w:rFonts w:ascii="Times New Roman" w:hAnsi="Times New Roman"/>
          <w:b/>
          <w:sz w:val="22"/>
          <w:szCs w:val="22"/>
        </w:rPr>
        <w:t xml:space="preserve"> BRUTTO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7E4A2D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, </w:t>
      </w:r>
    </w:p>
    <w:p w14:paraId="00B92E92" w14:textId="66AA3C7D" w:rsidR="007E4A2D" w:rsidRPr="007E4A2D" w:rsidRDefault="007E4A2D" w:rsidP="007E4A2D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zgodnie z </w:t>
      </w:r>
      <w:r w:rsidRPr="007E4A2D">
        <w:rPr>
          <w:rFonts w:ascii="Times New Roman" w:hAnsi="Times New Roman"/>
          <w:b/>
          <w:sz w:val="22"/>
          <w:szCs w:val="22"/>
          <w:u w:val="single"/>
          <w:lang w:val="pl-PL"/>
        </w:rPr>
        <w:t>załączon</w:t>
      </w:r>
      <w:r>
        <w:rPr>
          <w:rFonts w:ascii="Times New Roman" w:hAnsi="Times New Roman"/>
          <w:b/>
          <w:sz w:val="22"/>
          <w:szCs w:val="22"/>
          <w:u w:val="single"/>
          <w:lang w:val="pl-PL"/>
        </w:rPr>
        <w:t>ą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Tabelą Elementów </w:t>
      </w:r>
      <w:r w:rsidR="00530A42">
        <w:rPr>
          <w:rFonts w:ascii="Times New Roman" w:hAnsi="Times New Roman"/>
          <w:b/>
          <w:sz w:val="22"/>
          <w:szCs w:val="22"/>
          <w:lang w:val="pl-PL"/>
        </w:rPr>
        <w:t>Scalonych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 (załącznik nr </w:t>
      </w:r>
      <w:r w:rsidR="00AE237E">
        <w:rPr>
          <w:rFonts w:ascii="Times New Roman" w:hAnsi="Times New Roman"/>
          <w:b/>
          <w:sz w:val="22"/>
          <w:szCs w:val="22"/>
          <w:lang w:val="pl-PL"/>
        </w:rPr>
        <w:t>1a</w:t>
      </w:r>
      <w:r w:rsidRPr="007E4A2D">
        <w:rPr>
          <w:rFonts w:ascii="Times New Roman" w:hAnsi="Times New Roman"/>
          <w:b/>
          <w:sz w:val="22"/>
          <w:szCs w:val="22"/>
          <w:lang w:val="pl-PL"/>
        </w:rPr>
        <w:t xml:space="preserve"> do SWZ)</w:t>
      </w:r>
    </w:p>
    <w:p w14:paraId="6BD66D90" w14:textId="77777777" w:rsidR="00B63B96" w:rsidRPr="00530A42" w:rsidRDefault="00B63B96" w:rsidP="007908E6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</w:p>
    <w:p w14:paraId="3914C733" w14:textId="1512FB85" w:rsidR="00530A42" w:rsidRPr="00530A42" w:rsidRDefault="00530A42" w:rsidP="00530A42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OKRES GWARANCJI I RĘKOJMI: ……………………. miesięcy (należy wybrać: 48, 60 lub 72 miesiące)</w:t>
      </w:r>
    </w:p>
    <w:p w14:paraId="09D39EC1" w14:textId="77777777" w:rsidR="00530A42" w:rsidRPr="00530A42" w:rsidRDefault="00530A42" w:rsidP="007908E6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</w:p>
    <w:p w14:paraId="0E5ADD55" w14:textId="77777777" w:rsidR="0000686B" w:rsidRPr="00B63B96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607725">
        <w:rPr>
          <w:rFonts w:ascii="Times New Roman" w:hAnsi="Times New Roman"/>
          <w:b/>
          <w:caps/>
          <w:sz w:val="22"/>
          <w:szCs w:val="22"/>
        </w:rPr>
        <w:t>OŚWIADCZAMY</w:t>
      </w:r>
      <w:r w:rsidRPr="006077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607725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607725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607725">
        <w:rPr>
          <w:rFonts w:ascii="Times New Roman" w:hAnsi="Times New Roman"/>
          <w:bCs/>
          <w:sz w:val="22"/>
          <w:szCs w:val="22"/>
        </w:rPr>
        <w:t>.</w:t>
      </w:r>
    </w:p>
    <w:p w14:paraId="4EE9BB74" w14:textId="77777777" w:rsidR="003A104B" w:rsidRPr="00B63B96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07725">
        <w:rPr>
          <w:rFonts w:ascii="Times New Roman" w:hAnsi="Times New Roman"/>
          <w:b/>
          <w:caps/>
          <w:sz w:val="22"/>
        </w:rPr>
        <w:t>Oświadczamy</w:t>
      </w:r>
      <w:r w:rsidRPr="00607725">
        <w:rPr>
          <w:rFonts w:ascii="Times New Roman" w:hAnsi="Times New Roman"/>
          <w:sz w:val="22"/>
        </w:rPr>
        <w:t xml:space="preserve">, że następujące </w:t>
      </w:r>
      <w:r w:rsidRPr="00607725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07725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07725">
        <w:rPr>
          <w:rFonts w:ascii="Times New Roman" w:hAnsi="Times New Roman"/>
          <w:i/>
          <w:sz w:val="22"/>
        </w:rPr>
        <w:t xml:space="preserve">  </w:t>
      </w:r>
      <w:r w:rsidRPr="00607725">
        <w:rPr>
          <w:rFonts w:ascii="Times New Roman" w:hAnsi="Times New Roman"/>
          <w:sz w:val="22"/>
        </w:rPr>
        <w:t>……………………</w:t>
      </w:r>
      <w:r w:rsidRPr="00607725">
        <w:rPr>
          <w:rFonts w:ascii="Times New Roman" w:hAnsi="Times New Roman"/>
          <w:sz w:val="22"/>
          <w:lang w:val="pl-PL"/>
        </w:rPr>
        <w:t>…</w:t>
      </w:r>
      <w:r w:rsidR="00B63B96">
        <w:rPr>
          <w:rFonts w:ascii="Times New Roman" w:hAnsi="Times New Roman"/>
          <w:sz w:val="22"/>
          <w:lang w:val="pl-PL"/>
        </w:rPr>
        <w:t>…………………………………</w:t>
      </w:r>
      <w:r w:rsidR="0043326D">
        <w:rPr>
          <w:rFonts w:ascii="Times New Roman" w:hAnsi="Times New Roman"/>
          <w:sz w:val="22"/>
          <w:lang w:val="pl-PL"/>
        </w:rPr>
        <w:t>...</w:t>
      </w:r>
    </w:p>
    <w:p w14:paraId="77C9261B" w14:textId="75269D61" w:rsidR="003A104B" w:rsidRPr="0098583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b/>
          <w:caps/>
          <w:sz w:val="22"/>
        </w:rPr>
        <w:t>Informujemy</w:t>
      </w:r>
      <w:r w:rsidRPr="00607725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B63B96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07725">
        <w:rPr>
          <w:rFonts w:ascii="Times New Roman" w:hAnsi="Times New Roman"/>
          <w:color w:val="000000"/>
          <w:sz w:val="22"/>
        </w:rPr>
        <w:t>*</w:t>
      </w:r>
      <w:r w:rsidRPr="00884509">
        <w:rPr>
          <w:rFonts w:ascii="Times New Roman" w:hAnsi="Times New Roman"/>
          <w:b/>
          <w:bCs/>
          <w:i/>
          <w:color w:val="000000"/>
          <w:sz w:val="22"/>
        </w:rPr>
        <w:t>Tabelę</w:t>
      </w:r>
      <w:r w:rsidRPr="00607725">
        <w:rPr>
          <w:rFonts w:ascii="Times New Roman" w:hAnsi="Times New Roman"/>
          <w:i/>
          <w:color w:val="000000"/>
          <w:sz w:val="22"/>
        </w:rPr>
        <w:t xml:space="preserve"> </w:t>
      </w:r>
      <w:r w:rsidRPr="00607725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07725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07725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="00B63B96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07725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 w:rsidR="00B63B96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07725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3A104B" w:rsidRPr="00607725" w14:paraId="002DFD66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AC7D942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07725">
              <w:rPr>
                <w:rFonts w:ascii="Times New Roman" w:hAnsi="Times New Roman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6B821" w14:textId="77777777" w:rsidR="003A104B" w:rsidRPr="00607725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7725">
              <w:rPr>
                <w:rFonts w:ascii="Times New Roman" w:hAnsi="Times New Roman" w:cs="Times New Roman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2AD45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607725">
              <w:rPr>
                <w:rFonts w:ascii="Times New Roman" w:hAnsi="Times New Roman"/>
                <w:sz w:val="16"/>
                <w:szCs w:val="20"/>
              </w:rPr>
              <w:t xml:space="preserve">Stawka podatku od towarów </w:t>
            </w:r>
            <w:r w:rsidRPr="00607725">
              <w:rPr>
                <w:rFonts w:ascii="Times New Roman" w:hAnsi="Times New Roman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607725" w14:paraId="750E2649" w14:textId="77777777" w:rsidTr="000A326A">
        <w:trPr>
          <w:trHeight w:val="64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ED08C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4069A8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2225B9" w14:textId="77777777" w:rsidR="003A104B" w:rsidRPr="00607725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BEBC5E" w14:textId="77777777" w:rsidR="003A104B" w:rsidRPr="00607725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07725">
        <w:rPr>
          <w:rFonts w:ascii="Times New Roman" w:hAnsi="Times New Roman"/>
          <w:color w:val="000000"/>
          <w:sz w:val="22"/>
        </w:rPr>
        <w:t>Stosownie</w:t>
      </w:r>
      <w:r w:rsidRPr="00607725">
        <w:rPr>
          <w:rFonts w:ascii="Times New Roman" w:hAnsi="Times New Roman"/>
          <w:sz w:val="22"/>
        </w:rPr>
        <w:t xml:space="preserve"> do § 13 ust. 2 Rozporządzenia Ministra Rozwoju, Pracy i Technologii z dnia </w:t>
      </w:r>
      <w:r w:rsidR="00B63B96">
        <w:rPr>
          <w:rFonts w:ascii="Times New Roman" w:hAnsi="Times New Roman"/>
          <w:sz w:val="22"/>
          <w:lang w:val="pl-PL"/>
        </w:rPr>
        <w:br/>
      </w:r>
      <w:r w:rsidRPr="00607725">
        <w:rPr>
          <w:rFonts w:ascii="Times New Roman" w:hAnsi="Times New Roman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607725">
        <w:rPr>
          <w:rFonts w:ascii="Times New Roman" w:hAnsi="Times New Roman"/>
          <w:sz w:val="22"/>
          <w:lang w:val="pl-PL"/>
        </w:rPr>
        <w:t xml:space="preserve">stawy </w:t>
      </w:r>
      <w:proofErr w:type="spellStart"/>
      <w:r w:rsidRPr="00607725">
        <w:rPr>
          <w:rFonts w:ascii="Times New Roman" w:hAnsi="Times New Roman"/>
          <w:sz w:val="22"/>
        </w:rPr>
        <w:t>Pzp</w:t>
      </w:r>
      <w:proofErr w:type="spellEnd"/>
      <w:r w:rsidRPr="00607725">
        <w:rPr>
          <w:rFonts w:ascii="Times New Roman" w:hAnsi="Times New Roman"/>
          <w:sz w:val="22"/>
        </w:rPr>
        <w:t>:</w:t>
      </w:r>
    </w:p>
    <w:p w14:paraId="3F4D5204" w14:textId="77777777" w:rsidR="003A104B" w:rsidRPr="00607725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07725">
        <w:rPr>
          <w:rFonts w:ascii="Times New Roman" w:hAnsi="Times New Roman"/>
          <w:sz w:val="22"/>
          <w:szCs w:val="20"/>
        </w:rPr>
        <w:t>wskazujemy adresy internetowe ogólnodostęp</w:t>
      </w:r>
      <w:r w:rsidR="00B63B96">
        <w:rPr>
          <w:rFonts w:ascii="Times New Roman" w:hAnsi="Times New Roman"/>
          <w:sz w:val="22"/>
          <w:szCs w:val="20"/>
        </w:rPr>
        <w:t xml:space="preserve">nych i bezpłatnych baz danych, </w:t>
      </w:r>
      <w:r w:rsidRPr="00607725">
        <w:rPr>
          <w:rFonts w:ascii="Times New Roman" w:hAnsi="Times New Roman"/>
          <w:sz w:val="22"/>
          <w:szCs w:val="20"/>
        </w:rPr>
        <w:t xml:space="preserve">z których Zamawiający pobierze wymagane dokumenty </w:t>
      </w:r>
      <w:r w:rsidRPr="00607725">
        <w:rPr>
          <w:rFonts w:ascii="Times New Roman" w:hAnsi="Times New Roman"/>
          <w:i/>
          <w:sz w:val="22"/>
          <w:szCs w:val="20"/>
        </w:rPr>
        <w:t>(*należy wskazać dokumenty oraz adresy internetowe baz danych): ………………………………………</w:t>
      </w:r>
      <w:r w:rsidR="00B63B96">
        <w:rPr>
          <w:rFonts w:ascii="Times New Roman" w:hAnsi="Times New Roman"/>
          <w:i/>
          <w:sz w:val="22"/>
          <w:szCs w:val="20"/>
        </w:rPr>
        <w:t>………………………………………</w:t>
      </w:r>
    </w:p>
    <w:p w14:paraId="14504490" w14:textId="0F2CD127" w:rsidR="003A104B" w:rsidRPr="00607725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07725">
        <w:rPr>
          <w:rFonts w:ascii="Times New Roman" w:hAnsi="Times New Roman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07725">
        <w:rPr>
          <w:rFonts w:ascii="Times New Roman" w:hAnsi="Times New Roman"/>
          <w:i/>
          <w:sz w:val="22"/>
          <w:szCs w:val="20"/>
        </w:rPr>
        <w:t>(*należy wskazać oświadczenia lub dokumenty oraz nazwę i numer postępowania):</w:t>
      </w:r>
      <w:r w:rsidRPr="00607725">
        <w:rPr>
          <w:rFonts w:ascii="Times New Roman" w:hAnsi="Times New Roman"/>
          <w:sz w:val="22"/>
          <w:szCs w:val="20"/>
        </w:rPr>
        <w:t xml:space="preserve"> ……………………………………………………………</w:t>
      </w:r>
      <w:r w:rsidR="00B63B96">
        <w:rPr>
          <w:rFonts w:ascii="Times New Roman" w:hAnsi="Times New Roman"/>
          <w:sz w:val="22"/>
          <w:szCs w:val="20"/>
        </w:rPr>
        <w:t>…………..</w:t>
      </w:r>
    </w:p>
    <w:p w14:paraId="66630B5F" w14:textId="77777777" w:rsidR="00F42BF5" w:rsidRPr="00607725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60772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60772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60772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60772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60772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607725">
        <w:rPr>
          <w:rFonts w:ascii="Times New Roman" w:hAnsi="Times New Roman"/>
          <w:i/>
          <w:sz w:val="22"/>
          <w:szCs w:val="22"/>
        </w:rPr>
        <w:t>(*niepotrzebne skreślić)</w:t>
      </w:r>
    </w:p>
    <w:p w14:paraId="00B82B29" w14:textId="6B73839D" w:rsidR="00F42BF5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607725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p w14:paraId="09244FEF" w14:textId="77777777" w:rsidR="00562699" w:rsidRDefault="00562699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</w:p>
    <w:tbl>
      <w:tblPr>
        <w:tblW w:w="7996" w:type="dxa"/>
        <w:tblInd w:w="11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7429"/>
      </w:tblGrid>
      <w:tr w:rsidR="00562699" w:rsidRPr="00960403" w14:paraId="27D8999D" w14:textId="77777777" w:rsidTr="00452E08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55764660" w14:textId="77777777" w:rsidR="00562699" w:rsidRPr="00960403" w:rsidRDefault="00562699" w:rsidP="00452E08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7429" w:type="dxa"/>
            <w:shd w:val="clear" w:color="auto" w:fill="BFBFBF"/>
            <w:vAlign w:val="center"/>
          </w:tcPr>
          <w:p w14:paraId="3576C10B" w14:textId="77777777" w:rsidR="00562699" w:rsidRPr="00960403" w:rsidRDefault="00562699" w:rsidP="00452E08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562699" w:rsidRPr="00960403" w14:paraId="16800310" w14:textId="77777777" w:rsidTr="00452E08">
        <w:trPr>
          <w:cantSplit/>
          <w:trHeight w:val="170"/>
        </w:trPr>
        <w:tc>
          <w:tcPr>
            <w:tcW w:w="567" w:type="dxa"/>
            <w:vAlign w:val="center"/>
          </w:tcPr>
          <w:p w14:paraId="3B89F4FA" w14:textId="77777777" w:rsidR="00562699" w:rsidRPr="00960403" w:rsidRDefault="00562699" w:rsidP="00452E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429" w:type="dxa"/>
            <w:vAlign w:val="center"/>
          </w:tcPr>
          <w:p w14:paraId="3687E59A" w14:textId="77777777" w:rsidR="00562699" w:rsidRPr="00960403" w:rsidRDefault="00562699" w:rsidP="00452E08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547907B7" w14:textId="77777777" w:rsidR="00562699" w:rsidRDefault="00562699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</w:p>
    <w:p w14:paraId="5283A22A" w14:textId="7CA1564F" w:rsidR="00F42BF5" w:rsidRPr="00607725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607725">
        <w:rPr>
          <w:rFonts w:ascii="Times New Roman" w:hAnsi="Times New Roman"/>
          <w:i/>
          <w:sz w:val="18"/>
          <w:szCs w:val="22"/>
        </w:rPr>
        <w:t xml:space="preserve">Powierzenie wykonania części zamówienia podwykonawcom nie zwalnia Wykonawcy z odpowiedzialności za należyte </w:t>
      </w:r>
      <w:r w:rsidRPr="00607725">
        <w:rPr>
          <w:rFonts w:ascii="Times New Roman" w:hAnsi="Times New Roman"/>
          <w:i/>
          <w:sz w:val="18"/>
          <w:szCs w:val="22"/>
        </w:rPr>
        <w:lastRenderedPageBreak/>
        <w:t>wykonanie tego zamówienia</w:t>
      </w:r>
    </w:p>
    <w:p w14:paraId="1EF1089D" w14:textId="77777777" w:rsidR="00F42BF5" w:rsidRPr="008C582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sz w:val="22"/>
          <w:szCs w:val="22"/>
        </w:rPr>
        <w:t>OŚWIADCZAMY</w:t>
      </w:r>
      <w:r w:rsidRPr="00607725">
        <w:rPr>
          <w:rFonts w:ascii="Times New Roman" w:hAnsi="Times New Roman"/>
          <w:sz w:val="22"/>
          <w:szCs w:val="22"/>
        </w:rPr>
        <w:t xml:space="preserve">, że </w:t>
      </w:r>
      <w:r w:rsidR="00F42BF5" w:rsidRPr="00607725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607725">
        <w:rPr>
          <w:rFonts w:ascii="Times New Roman" w:hAnsi="Times New Roman"/>
          <w:sz w:val="22"/>
          <w:szCs w:val="22"/>
        </w:rPr>
        <w:t>ienia bez udziału podwykonawców</w:t>
      </w:r>
      <w:r w:rsidR="00614837" w:rsidRPr="00607725">
        <w:rPr>
          <w:rFonts w:ascii="Times New Roman" w:hAnsi="Times New Roman"/>
          <w:sz w:val="22"/>
          <w:szCs w:val="22"/>
          <w:lang w:val="pl-PL"/>
        </w:rPr>
        <w:t>.</w:t>
      </w:r>
    </w:p>
    <w:p w14:paraId="3E80F813" w14:textId="77777777" w:rsidR="008C582F" w:rsidRPr="00607725" w:rsidRDefault="008C582F" w:rsidP="008C58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607725">
        <w:rPr>
          <w:rFonts w:ascii="Times New Roman" w:hAnsi="Times New Roman"/>
          <w:b/>
          <w:bCs/>
          <w:sz w:val="22"/>
          <w:szCs w:val="22"/>
        </w:rPr>
        <w:t>OSOBĄ</w:t>
      </w:r>
      <w:r w:rsidRPr="00607725">
        <w:rPr>
          <w:rFonts w:ascii="Times New Roman" w:hAnsi="Times New Roman"/>
          <w:b/>
          <w:sz w:val="22"/>
          <w:szCs w:val="22"/>
        </w:rPr>
        <w:t xml:space="preserve"> </w:t>
      </w:r>
      <w:r w:rsidRPr="00607725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74B9CEA2" w14:textId="77777777" w:rsidR="008C582F" w:rsidRDefault="008C582F" w:rsidP="008C582F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607725">
        <w:rPr>
          <w:rFonts w:ascii="Times New Roman" w:hAnsi="Times New Roman"/>
          <w:sz w:val="22"/>
          <w:szCs w:val="22"/>
        </w:rPr>
        <w:t>…………………………</w:t>
      </w:r>
      <w:r w:rsidRPr="00607725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607725">
        <w:rPr>
          <w:rFonts w:ascii="Times New Roman" w:hAnsi="Times New Roman"/>
          <w:sz w:val="22"/>
          <w:szCs w:val="22"/>
        </w:rPr>
        <w:t>…………………………</w:t>
      </w:r>
      <w:r w:rsidRPr="00607725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1E780B6A" w14:textId="77777777" w:rsidR="000A326A" w:rsidRPr="00607725" w:rsidRDefault="000A326A" w:rsidP="000A326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bCs/>
          <w:sz w:val="22"/>
          <w:szCs w:val="22"/>
        </w:rPr>
        <w:t>OTRZYMALIŚMY</w:t>
      </w:r>
      <w:r w:rsidRPr="00607725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607725">
        <w:rPr>
          <w:rFonts w:ascii="Times New Roman" w:hAnsi="Times New Roman"/>
          <w:sz w:val="22"/>
          <w:szCs w:val="22"/>
          <w:lang w:val="pl-PL"/>
        </w:rPr>
        <w:t>.</w:t>
      </w:r>
    </w:p>
    <w:p w14:paraId="12F7D49F" w14:textId="77777777" w:rsidR="00CA7E60" w:rsidRPr="00607725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07725">
        <w:rPr>
          <w:rFonts w:ascii="Times New Roman" w:hAnsi="Times New Roman"/>
          <w:b/>
          <w:sz w:val="22"/>
          <w:szCs w:val="22"/>
        </w:rPr>
        <w:t>OŚWIADCZAMY</w:t>
      </w:r>
      <w:r w:rsidRPr="00607725">
        <w:rPr>
          <w:rFonts w:ascii="Times New Roman" w:hAnsi="Times New Roman"/>
          <w:sz w:val="22"/>
          <w:szCs w:val="22"/>
        </w:rPr>
        <w:t>, że wypełni</w:t>
      </w:r>
      <w:r w:rsidRPr="00607725">
        <w:rPr>
          <w:rFonts w:ascii="Times New Roman" w:hAnsi="Times New Roman"/>
          <w:sz w:val="22"/>
          <w:szCs w:val="22"/>
          <w:lang w:val="pl-PL"/>
        </w:rPr>
        <w:t>liśmy</w:t>
      </w:r>
      <w:r w:rsidRPr="00607725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60772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607725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607725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607725">
        <w:rPr>
          <w:rFonts w:ascii="Times New Roman" w:hAnsi="Times New Roman"/>
          <w:sz w:val="22"/>
          <w:szCs w:val="22"/>
        </w:rPr>
        <w:t>*</w:t>
      </w:r>
    </w:p>
    <w:p w14:paraId="624F3796" w14:textId="77777777" w:rsidR="008C582F" w:rsidRPr="00600641" w:rsidRDefault="008C582F" w:rsidP="008C582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600641">
        <w:rPr>
          <w:rFonts w:ascii="Times New Roman" w:hAnsi="Times New Roman"/>
          <w:b/>
          <w:sz w:val="22"/>
          <w:szCs w:val="22"/>
        </w:rPr>
        <w:t>RODZAJ</w:t>
      </w:r>
      <w:r w:rsidRPr="00600641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600641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600641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600641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600641"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14146B82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15527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Mikroprzedsiębiorstw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o</w:t>
      </w:r>
    </w:p>
    <w:p w14:paraId="6E6D10EC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52336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Mał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e</w:t>
      </w:r>
      <w:r w:rsidR="008C582F" w:rsidRPr="00B255A0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692F1E80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672493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</w:rPr>
        <w:t xml:space="preserve"> Średni</w:t>
      </w:r>
      <w:r w:rsidR="008C582F" w:rsidRPr="00B255A0">
        <w:rPr>
          <w:rFonts w:ascii="Times New Roman" w:hAnsi="Times New Roman"/>
          <w:sz w:val="22"/>
          <w:szCs w:val="22"/>
          <w:lang w:val="pl-PL"/>
        </w:rPr>
        <w:t>e</w:t>
      </w:r>
      <w:r w:rsidR="008C582F" w:rsidRPr="00B255A0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8C582F" w:rsidRPr="00B255A0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4FB1FC93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23291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J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ednoosobowa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działalność gospodarcza,  </w:t>
      </w:r>
    </w:p>
    <w:p w14:paraId="7A3378B4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487696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O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soba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fizyczna nieprowadząca działalności gospodarczej, </w:t>
      </w:r>
    </w:p>
    <w:p w14:paraId="23AA8169" w14:textId="77777777" w:rsidR="008C582F" w:rsidRPr="00B255A0" w:rsidRDefault="00523DC0" w:rsidP="008C582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428507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82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582F" w:rsidRPr="00B255A0">
        <w:rPr>
          <w:rFonts w:ascii="Times New Roman" w:hAnsi="Times New Roman"/>
          <w:sz w:val="22"/>
          <w:szCs w:val="22"/>
          <w:lang w:val="pl-PL"/>
        </w:rPr>
        <w:t xml:space="preserve"> I</w:t>
      </w:r>
      <w:proofErr w:type="spellStart"/>
      <w:r w:rsidR="008C582F" w:rsidRPr="00B255A0">
        <w:rPr>
          <w:rFonts w:ascii="Times New Roman" w:hAnsi="Times New Roman"/>
          <w:sz w:val="22"/>
          <w:szCs w:val="22"/>
        </w:rPr>
        <w:t>nny</w:t>
      </w:r>
      <w:proofErr w:type="spellEnd"/>
      <w:r w:rsidR="008C582F" w:rsidRPr="00B255A0">
        <w:rPr>
          <w:rFonts w:ascii="Times New Roman" w:hAnsi="Times New Roman"/>
          <w:sz w:val="22"/>
          <w:szCs w:val="22"/>
        </w:rPr>
        <w:t xml:space="preserve"> rodzaj</w:t>
      </w:r>
    </w:p>
    <w:p w14:paraId="1E92A664" w14:textId="77777777" w:rsidR="0043326D" w:rsidRDefault="0043326D" w:rsidP="001562B1">
      <w:pPr>
        <w:ind w:right="2832"/>
        <w:jc w:val="center"/>
        <w:rPr>
          <w:rFonts w:ascii="Times New Roman" w:hAnsi="Times New Roman"/>
          <w:sz w:val="22"/>
          <w:szCs w:val="22"/>
        </w:rPr>
      </w:pPr>
    </w:p>
    <w:p w14:paraId="33A98E2F" w14:textId="77777777" w:rsidR="0055264A" w:rsidRPr="0043326D" w:rsidRDefault="00CA7E60" w:rsidP="0043326D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607725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sectPr w:rsidR="0055264A" w:rsidRPr="0043326D" w:rsidSect="00FC081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41FEC" w14:textId="77777777" w:rsidR="00BD7651" w:rsidRDefault="00BD7651">
      <w:r>
        <w:separator/>
      </w:r>
    </w:p>
    <w:p w14:paraId="42F96DE9" w14:textId="77777777" w:rsidR="00BD7651" w:rsidRDefault="00BD7651"/>
  </w:endnote>
  <w:endnote w:type="continuationSeparator" w:id="0">
    <w:p w14:paraId="216569C6" w14:textId="77777777" w:rsidR="00BD7651" w:rsidRDefault="00BD7651">
      <w:r>
        <w:continuationSeparator/>
      </w:r>
    </w:p>
    <w:p w14:paraId="4A978634" w14:textId="77777777" w:rsidR="00BD7651" w:rsidRDefault="00BD7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BC8E9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B77B8A" w14:textId="77777777" w:rsidR="00437967" w:rsidRDefault="00437967" w:rsidP="00487F43">
    <w:pPr>
      <w:pStyle w:val="Stopka"/>
      <w:ind w:right="360"/>
    </w:pPr>
  </w:p>
  <w:p w14:paraId="3D0B68BA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4724" w14:textId="15B04EE6" w:rsidR="00437967" w:rsidRPr="00607725" w:rsidRDefault="00607725" w:rsidP="00607725">
    <w:pPr>
      <w:pStyle w:val="Stopka"/>
      <w:tabs>
        <w:tab w:val="clear" w:pos="4818"/>
        <w:tab w:val="right" w:pos="9072"/>
      </w:tabs>
      <w:rPr>
        <w:rFonts w:ascii="Times New Roman" w:hAnsi="Times New Roman"/>
        <w:sz w:val="18"/>
        <w:szCs w:val="14"/>
        <w:lang w:val="pl-PL"/>
      </w:rPr>
    </w:pPr>
    <w:r w:rsidRPr="00392902">
      <w:rPr>
        <w:rFonts w:ascii="Times New Roman" w:hAnsi="Times New Roman"/>
        <w:sz w:val="18"/>
        <w:szCs w:val="14"/>
        <w:lang w:val="pl-PL"/>
      </w:rPr>
      <w:tab/>
    </w:r>
    <w:r w:rsidRPr="00392902">
      <w:rPr>
        <w:rFonts w:ascii="Times New Roman" w:hAnsi="Times New Roman"/>
        <w:sz w:val="18"/>
        <w:szCs w:val="14"/>
      </w:rPr>
      <w:t xml:space="preserve">Strona </w:t>
    </w:r>
    <w:r w:rsidRPr="00392902">
      <w:rPr>
        <w:rFonts w:ascii="Times New Roman" w:hAnsi="Times New Roman"/>
        <w:b/>
        <w:sz w:val="18"/>
        <w:szCs w:val="14"/>
      </w:rPr>
      <w:fldChar w:fldCharType="begin"/>
    </w:r>
    <w:r w:rsidRPr="00392902">
      <w:rPr>
        <w:rFonts w:ascii="Times New Roman" w:hAnsi="Times New Roman"/>
        <w:b/>
        <w:sz w:val="18"/>
        <w:szCs w:val="14"/>
      </w:rPr>
      <w:instrText>PAGE</w:instrText>
    </w:r>
    <w:r w:rsidRPr="00392902">
      <w:rPr>
        <w:rFonts w:ascii="Times New Roman" w:hAnsi="Times New Roman"/>
        <w:b/>
        <w:sz w:val="18"/>
        <w:szCs w:val="14"/>
      </w:rPr>
      <w:fldChar w:fldCharType="separate"/>
    </w:r>
    <w:r w:rsidR="0043326D">
      <w:rPr>
        <w:rFonts w:ascii="Times New Roman" w:hAnsi="Times New Roman"/>
        <w:b/>
        <w:noProof/>
        <w:sz w:val="18"/>
        <w:szCs w:val="14"/>
      </w:rPr>
      <w:t>3</w:t>
    </w:r>
    <w:r w:rsidRPr="00392902">
      <w:rPr>
        <w:rFonts w:ascii="Times New Roman" w:hAnsi="Times New Roman"/>
        <w:b/>
        <w:sz w:val="18"/>
        <w:szCs w:val="14"/>
      </w:rPr>
      <w:fldChar w:fldCharType="end"/>
    </w:r>
    <w:r w:rsidRPr="00392902">
      <w:rPr>
        <w:rFonts w:ascii="Times New Roman" w:hAnsi="Times New Roman"/>
        <w:sz w:val="18"/>
        <w:szCs w:val="14"/>
      </w:rPr>
      <w:t xml:space="preserve"> z </w:t>
    </w:r>
    <w:r w:rsidRPr="00392902">
      <w:rPr>
        <w:rFonts w:ascii="Times New Roman" w:hAnsi="Times New Roman"/>
        <w:sz w:val="18"/>
        <w:szCs w:val="14"/>
      </w:rPr>
      <w:fldChar w:fldCharType="begin"/>
    </w:r>
    <w:r w:rsidRPr="00392902">
      <w:rPr>
        <w:rFonts w:ascii="Times New Roman" w:hAnsi="Times New Roman"/>
        <w:sz w:val="18"/>
        <w:szCs w:val="14"/>
      </w:rPr>
      <w:instrText>NUMPAGES</w:instrText>
    </w:r>
    <w:r w:rsidRPr="00392902">
      <w:rPr>
        <w:rFonts w:ascii="Times New Roman" w:hAnsi="Times New Roman"/>
        <w:sz w:val="18"/>
        <w:szCs w:val="14"/>
      </w:rPr>
      <w:fldChar w:fldCharType="separate"/>
    </w:r>
    <w:r w:rsidR="0043326D">
      <w:rPr>
        <w:rFonts w:ascii="Times New Roman" w:hAnsi="Times New Roman"/>
        <w:noProof/>
        <w:sz w:val="18"/>
        <w:szCs w:val="14"/>
      </w:rPr>
      <w:t>3</w:t>
    </w:r>
    <w:r w:rsidRPr="00392902">
      <w:rPr>
        <w:rFonts w:ascii="Times New Roman" w:hAnsi="Times New Roman"/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9711" w14:textId="77777777" w:rsidR="00BD7651" w:rsidRDefault="00BD7651">
      <w:r>
        <w:separator/>
      </w:r>
    </w:p>
    <w:p w14:paraId="7BFB479B" w14:textId="77777777" w:rsidR="00BD7651" w:rsidRDefault="00BD7651"/>
  </w:footnote>
  <w:footnote w:type="continuationSeparator" w:id="0">
    <w:p w14:paraId="2B4AF38B" w14:textId="77777777" w:rsidR="00BD7651" w:rsidRDefault="00BD7651">
      <w:r>
        <w:continuationSeparator/>
      </w:r>
    </w:p>
    <w:p w14:paraId="756DF256" w14:textId="77777777" w:rsidR="00BD7651" w:rsidRDefault="00BD7651"/>
  </w:footnote>
  <w:footnote w:id="1">
    <w:p w14:paraId="4A32BBC2" w14:textId="77777777" w:rsidR="00CA7E60" w:rsidRPr="0043326D" w:rsidRDefault="00CA7E60" w:rsidP="00CA7E60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>
        <w:rPr>
          <w:sz w:val="14"/>
          <w:szCs w:val="16"/>
        </w:rPr>
        <w:t xml:space="preserve"> </w:t>
      </w:r>
      <w:r w:rsidRPr="0043326D">
        <w:rPr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>
        <w:rPr>
          <w:sz w:val="14"/>
          <w:szCs w:val="16"/>
        </w:rPr>
        <w:br/>
      </w:r>
      <w:r w:rsidRPr="0043326D">
        <w:rPr>
          <w:sz w:val="14"/>
          <w:szCs w:val="16"/>
        </w:rPr>
        <w:t>(Dz. Urz. UE L 119 z 04.05.2016, str. 1).</w:t>
      </w:r>
    </w:p>
  </w:footnote>
  <w:footnote w:id="2">
    <w:p w14:paraId="1759E91B" w14:textId="77777777" w:rsidR="00CA7E60" w:rsidRPr="0043326D" w:rsidRDefault="00CA7E60" w:rsidP="00CA7E60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F3361E6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rStyle w:val="Odwoanieprzypisudolnego"/>
          <w:sz w:val="16"/>
          <w:szCs w:val="16"/>
        </w:rPr>
        <w:footnoteRef/>
      </w:r>
      <w:r w:rsidRPr="00600641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13F9CB4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Mikroprzedsiębiorstwo</w:t>
      </w:r>
      <w:r w:rsidRPr="00600641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14:paraId="106B91AA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Małe przedsiębiorstwo</w:t>
      </w:r>
      <w:r w:rsidRPr="00600641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09BFEC4B" w14:textId="77777777" w:rsidR="008C582F" w:rsidRPr="00600641" w:rsidRDefault="008C582F" w:rsidP="008C582F">
      <w:pPr>
        <w:pStyle w:val="Tekstprzypisudolnego"/>
        <w:jc w:val="both"/>
        <w:rPr>
          <w:sz w:val="16"/>
          <w:szCs w:val="16"/>
        </w:rPr>
      </w:pPr>
      <w:r w:rsidRPr="00600641">
        <w:rPr>
          <w:b/>
          <w:sz w:val="16"/>
          <w:szCs w:val="16"/>
        </w:rPr>
        <w:t>Średnie przedsiębiorstwa</w:t>
      </w:r>
      <w:r w:rsidRPr="00600641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B18AD" w14:textId="77777777" w:rsidR="0086218C" w:rsidRPr="00607725" w:rsidRDefault="0086218C" w:rsidP="0086218C">
    <w:pPr>
      <w:pStyle w:val="Nagwek"/>
      <w:jc w:val="center"/>
      <w:rPr>
        <w:rFonts w:ascii="Times New Roman" w:hAnsi="Times New Roman"/>
        <w:b/>
        <w:i/>
        <w:iCs/>
        <w:sz w:val="18"/>
        <w:szCs w:val="18"/>
      </w:rPr>
    </w:pPr>
    <w:r w:rsidRPr="00607725">
      <w:rPr>
        <w:rFonts w:ascii="Times New Roman" w:hAnsi="Times New Roman"/>
        <w:b/>
        <w:i/>
        <w:iCs/>
        <w:sz w:val="18"/>
        <w:szCs w:val="18"/>
      </w:rPr>
      <w:t xml:space="preserve">Formularz oferty </w:t>
    </w:r>
  </w:p>
  <w:p w14:paraId="6C13C41D" w14:textId="3D45130A" w:rsidR="0092398E" w:rsidRPr="00607725" w:rsidRDefault="0092398E" w:rsidP="0092398E">
    <w:pPr>
      <w:pStyle w:val="Nagwek"/>
      <w:jc w:val="center"/>
      <w:rPr>
        <w:sz w:val="18"/>
        <w:szCs w:val="16"/>
      </w:rPr>
    </w:pPr>
    <w:r w:rsidRPr="00607725">
      <w:rPr>
        <w:iCs/>
        <w:sz w:val="18"/>
        <w:szCs w:val="16"/>
      </w:rPr>
      <w:t xml:space="preserve">Tryb podstawowy </w:t>
    </w:r>
    <w:r w:rsidR="00523DC0">
      <w:rPr>
        <w:iCs/>
        <w:sz w:val="18"/>
        <w:szCs w:val="16"/>
      </w:rPr>
      <w:t>bez</w:t>
    </w:r>
    <w:r w:rsidRPr="00D24D15">
      <w:rPr>
        <w:iCs/>
        <w:sz w:val="18"/>
        <w:szCs w:val="16"/>
      </w:rPr>
      <w:t xml:space="preserve"> negocjacji</w:t>
    </w:r>
    <w:r w:rsidRPr="00607725">
      <w:rPr>
        <w:iCs/>
        <w:sz w:val="18"/>
        <w:szCs w:val="16"/>
      </w:rPr>
      <w:t>,</w:t>
    </w:r>
    <w:r w:rsidRPr="00607725">
      <w:rPr>
        <w:sz w:val="18"/>
        <w:szCs w:val="16"/>
      </w:rPr>
      <w:t xml:space="preserve"> o wartości zamówienia mniejszej niż progi unijne</w:t>
    </w:r>
  </w:p>
  <w:p w14:paraId="351E64AD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F1F242B"/>
    <w:multiLevelType w:val="hybridMultilevel"/>
    <w:tmpl w:val="6476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54114">
    <w:abstractNumId w:val="37"/>
  </w:num>
  <w:num w:numId="2" w16cid:durableId="1627347706">
    <w:abstractNumId w:val="56"/>
  </w:num>
  <w:num w:numId="3" w16cid:durableId="1645161837">
    <w:abstractNumId w:val="54"/>
  </w:num>
  <w:num w:numId="4" w16cid:durableId="1998070791">
    <w:abstractNumId w:val="59"/>
  </w:num>
  <w:num w:numId="5" w16cid:durableId="1232889275">
    <w:abstractNumId w:val="50"/>
  </w:num>
  <w:num w:numId="6" w16cid:durableId="376973414">
    <w:abstractNumId w:val="39"/>
  </w:num>
  <w:num w:numId="7" w16cid:durableId="2022312507">
    <w:abstractNumId w:val="49"/>
  </w:num>
  <w:num w:numId="8" w16cid:durableId="615874237">
    <w:abstractNumId w:val="68"/>
  </w:num>
  <w:num w:numId="9" w16cid:durableId="17669953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7758369">
    <w:abstractNumId w:val="52"/>
  </w:num>
  <w:num w:numId="11" w16cid:durableId="102574204">
    <w:abstractNumId w:val="58"/>
  </w:num>
  <w:num w:numId="12" w16cid:durableId="1391805491">
    <w:abstractNumId w:val="40"/>
  </w:num>
  <w:num w:numId="13" w16cid:durableId="588199141">
    <w:abstractNumId w:val="38"/>
  </w:num>
  <w:num w:numId="14" w16cid:durableId="1778868623">
    <w:abstractNumId w:val="41"/>
  </w:num>
  <w:num w:numId="15" w16cid:durableId="104735345">
    <w:abstractNumId w:val="70"/>
  </w:num>
  <w:num w:numId="16" w16cid:durableId="78914947">
    <w:abstractNumId w:val="57"/>
  </w:num>
  <w:num w:numId="17" w16cid:durableId="110226610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1538595">
    <w:abstractNumId w:val="7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26A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17DA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0939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512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2848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1B5"/>
    <w:rsid w:val="004276FC"/>
    <w:rsid w:val="00427903"/>
    <w:rsid w:val="00431253"/>
    <w:rsid w:val="00431CF0"/>
    <w:rsid w:val="0043326D"/>
    <w:rsid w:val="0043450D"/>
    <w:rsid w:val="00434B75"/>
    <w:rsid w:val="00435F03"/>
    <w:rsid w:val="004367AB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576E0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2967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3DC0"/>
    <w:rsid w:val="00526AB3"/>
    <w:rsid w:val="005270C9"/>
    <w:rsid w:val="00530A42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699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23F3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0BD9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1F90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27E03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8E6"/>
    <w:rsid w:val="00790C0E"/>
    <w:rsid w:val="00792F23"/>
    <w:rsid w:val="00793B40"/>
    <w:rsid w:val="007946C0"/>
    <w:rsid w:val="0079498F"/>
    <w:rsid w:val="00794DE4"/>
    <w:rsid w:val="007A1401"/>
    <w:rsid w:val="007A1798"/>
    <w:rsid w:val="007A325C"/>
    <w:rsid w:val="007A3905"/>
    <w:rsid w:val="007A57AE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4A2D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3F81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509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582F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398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83F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53E8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BAB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37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36B24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651"/>
    <w:rsid w:val="00BE08C8"/>
    <w:rsid w:val="00BE2807"/>
    <w:rsid w:val="00BE3073"/>
    <w:rsid w:val="00BE486E"/>
    <w:rsid w:val="00BE5310"/>
    <w:rsid w:val="00BE785E"/>
    <w:rsid w:val="00BF024B"/>
    <w:rsid w:val="00BF0624"/>
    <w:rsid w:val="00BF1DDF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16FF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67E0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27A6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47D3F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4FB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4FCF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90C"/>
    <w:rsid w:val="00EE1DDB"/>
    <w:rsid w:val="00EE2D31"/>
    <w:rsid w:val="00EE2EDA"/>
    <w:rsid w:val="00EE3802"/>
    <w:rsid w:val="00EE3EFE"/>
    <w:rsid w:val="00EE6B10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09A0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5055E"/>
  <w15:chartTrackingRefBased/>
  <w15:docId w15:val="{B46AF6F0-B0CF-477D-B5F4-9020EEF3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7DF0-DBB7-4FF7-83FC-DF1233F9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797</Words>
  <Characters>4786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Jakub Kosmaczewski</cp:lastModifiedBy>
  <cp:revision>2</cp:revision>
  <cp:lastPrinted>2020-01-21T18:47:00Z</cp:lastPrinted>
  <dcterms:created xsi:type="dcterms:W3CDTF">2025-08-22T09:02:00Z</dcterms:created>
  <dcterms:modified xsi:type="dcterms:W3CDTF">2025-08-22T09:02:00Z</dcterms:modified>
</cp:coreProperties>
</file>